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Pr="00F23584" w:rsidRDefault="00FD0ECF" w:rsidP="000C2576">
                  <w:pPr>
                    <w:jc w:val="right"/>
                    <w:rPr>
                      <w:rFonts w:asciiTheme="minorHAnsi" w:hAnsiTheme="minorHAnsi" w:cstheme="minorHAnsi"/>
                    </w:rPr>
                  </w:pPr>
                  <w:r>
                    <w:rPr>
                      <w:noProof/>
                      <w:lang w:eastAsia="fr-FR"/>
                    </w:rPr>
                    <w:drawing>
                      <wp:anchor distT="0" distB="0" distL="114300" distR="114300" simplePos="0" relativeHeight="251661312" behindDoc="0" locked="0" layoutInCell="1" allowOverlap="1" wp14:anchorId="18385BF2" wp14:editId="452C1F57">
                        <wp:simplePos x="0" y="0"/>
                        <wp:positionH relativeFrom="margin">
                          <wp:posOffset>-47625</wp:posOffset>
                        </wp:positionH>
                        <wp:positionV relativeFrom="paragraph">
                          <wp:posOffset>45720</wp:posOffset>
                        </wp:positionV>
                        <wp:extent cx="1390650" cy="1258839"/>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12588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p w:rsidR="00FD0ECF" w:rsidRDefault="00FD0ECF" w:rsidP="000C2576">
                  <w:pPr>
                    <w:jc w:val="right"/>
                  </w:pPr>
                </w:p>
                <w:p w:rsidR="00FD0ECF" w:rsidRDefault="00FD0ECF" w:rsidP="000C2576">
                  <w:pPr>
                    <w:jc w:val="right"/>
                  </w:pPr>
                </w:p>
              </w:tc>
              <w:tc>
                <w:tcPr>
                  <w:tcW w:w="5544" w:type="dxa"/>
                </w:tcPr>
                <w:p w:rsidR="000C2576" w:rsidRDefault="000C2576" w:rsidP="000C2576">
                  <w:pPr>
                    <w:jc w:val="right"/>
                  </w:pPr>
                </w:p>
                <w:p w:rsidR="000C2576" w:rsidRPr="004446F3" w:rsidRDefault="00BD7D75" w:rsidP="000C2576">
                  <w:pPr>
                    <w:pStyle w:val="ZEmetteur"/>
                    <w:rPr>
                      <w:rFonts w:asciiTheme="minorHAnsi" w:hAnsiTheme="minorHAnsi" w:cstheme="minorHAnsi"/>
                      <w:sz w:val="26"/>
                      <w:szCs w:val="26"/>
                    </w:rPr>
                  </w:pPr>
                  <w:r>
                    <w:rPr>
                      <w:rFonts w:asciiTheme="minorHAnsi" w:hAnsiTheme="minorHAnsi" w:cstheme="minorHAnsi"/>
                      <w:sz w:val="26"/>
                      <w:szCs w:val="26"/>
                    </w:rPr>
                    <w:t>État-major des a</w:t>
                  </w:r>
                  <w:r w:rsidR="00665184" w:rsidRPr="004446F3">
                    <w:rPr>
                      <w:rFonts w:asciiTheme="minorHAnsi" w:hAnsiTheme="minorHAnsi" w:cstheme="minorHAnsi"/>
                      <w:sz w:val="26"/>
                      <w:szCs w:val="26"/>
                    </w:rPr>
                    <w:t>rmées</w:t>
                  </w:r>
                </w:p>
                <w:p w:rsidR="00665184" w:rsidRPr="004446F3" w:rsidRDefault="00665184" w:rsidP="000C2576">
                  <w:pPr>
                    <w:pStyle w:val="ZEmetteur"/>
                    <w:rPr>
                      <w:rFonts w:asciiTheme="minorHAnsi" w:hAnsiTheme="minorHAnsi" w:cstheme="minorHAnsi"/>
                      <w:sz w:val="26"/>
                      <w:szCs w:val="26"/>
                    </w:rPr>
                  </w:pPr>
                  <w:r w:rsidRPr="004446F3">
                    <w:rPr>
                      <w:rFonts w:asciiTheme="minorHAnsi" w:hAnsiTheme="minorHAnsi" w:cstheme="minorHAnsi"/>
                      <w:sz w:val="26"/>
                      <w:szCs w:val="26"/>
                    </w:rPr>
                    <w:t>Forces armées en Guyane</w:t>
                  </w:r>
                </w:p>
                <w:p w:rsidR="000C2576" w:rsidRPr="004446F3" w:rsidRDefault="00665184" w:rsidP="000C2576">
                  <w:pPr>
                    <w:pStyle w:val="ZEmetteur"/>
                    <w:rPr>
                      <w:sz w:val="26"/>
                      <w:szCs w:val="26"/>
                    </w:rPr>
                  </w:pPr>
                  <w:r w:rsidRPr="004446F3">
                    <w:rPr>
                      <w:rFonts w:asciiTheme="minorHAnsi" w:hAnsiTheme="minorHAnsi" w:cstheme="minorHAnsi"/>
                      <w:sz w:val="26"/>
                      <w:szCs w:val="26"/>
                    </w:rPr>
                    <w:t>DiCOM-GS</w:t>
                  </w:r>
                  <w:r w:rsidR="00DD0D3F" w:rsidRPr="004446F3">
                    <w:rPr>
                      <w:rFonts w:asciiTheme="minorHAnsi" w:hAnsiTheme="minorHAnsi" w:cstheme="minorHAnsi"/>
                      <w:sz w:val="26"/>
                      <w:szCs w:val="26"/>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8D5C36" w:rsidRPr="00C27AC7">
        <w:rPr>
          <w:rFonts w:asciiTheme="minorHAnsi" w:eastAsia="Arial" w:hAnsiTheme="minorHAnsi" w:cstheme="minorHAnsi"/>
          <w:spacing w:val="-10"/>
          <w:szCs w:val="26"/>
        </w:rPr>
        <w:t>Objet</w:t>
      </w:r>
      <w:r w:rsidR="008D5C36" w:rsidRPr="00C27AC7">
        <w:rPr>
          <w:rFonts w:asciiTheme="minorHAnsi" w:hAnsiTheme="minorHAnsi" w:cstheme="minorHAnsi"/>
          <w:szCs w:val="26"/>
        </w:rPr>
        <w:t xml:space="preserve"> </w:t>
      </w:r>
      <w:r w:rsidR="008D5C36">
        <w:rPr>
          <w:rFonts w:asciiTheme="minorHAnsi" w:hAnsiTheme="minorHAnsi" w:cstheme="minorHAnsi"/>
          <w:bCs/>
          <w:szCs w:val="26"/>
        </w:rPr>
        <w:t>de l’accord-cadre</w:t>
      </w:r>
    </w:p>
    <w:p w:rsidR="00D22782" w:rsidRPr="00C27AC7" w:rsidRDefault="00D22782" w:rsidP="006C4338">
      <w:pPr>
        <w:tabs>
          <w:tab w:val="left" w:pos="426"/>
          <w:tab w:val="left" w:pos="851"/>
        </w:tabs>
        <w:jc w:val="both"/>
        <w:rPr>
          <w:rFonts w:asciiTheme="minorHAnsi" w:hAnsiTheme="minorHAnsi" w:cstheme="minorHAnsi"/>
          <w:i/>
          <w:szCs w:val="26"/>
        </w:rPr>
      </w:pPr>
    </w:p>
    <w:p w:rsidR="001240BE" w:rsidRDefault="00206325" w:rsidP="008D5C36">
      <w:pPr>
        <w:tabs>
          <w:tab w:val="left" w:pos="426"/>
          <w:tab w:val="left" w:pos="851"/>
        </w:tabs>
        <w:jc w:val="both"/>
        <w:rPr>
          <w:rFonts w:asciiTheme="minorHAnsi" w:hAnsiTheme="minorHAnsi" w:cstheme="minorHAnsi"/>
          <w:szCs w:val="26"/>
          <w:highlight w:val="yellow"/>
        </w:rPr>
      </w:pPr>
      <w:sdt>
        <w:sdtPr>
          <w:rPr>
            <w:rFonts w:cs="Calibri"/>
            <w:szCs w:val="26"/>
          </w:rPr>
          <w:id w:val="756488475"/>
          <w:placeholder>
            <w:docPart w:val="BB9303C7638249428E6323A3F5DC7D35"/>
          </w:placeholder>
          <w:text/>
        </w:sdtPr>
        <w:sdtEndPr/>
        <w:sdtContent>
          <w:r w:rsidR="008B3055">
            <w:rPr>
              <w:rFonts w:cs="Calibri"/>
              <w:szCs w:val="26"/>
            </w:rPr>
            <w:t>L’accord cadre a pour objet Prestations de réalisation d'états des lieux (EDL) au profit des organismes soutenus par la DICOM</w:t>
          </w:r>
          <w:r w:rsidR="000F4DAF">
            <w:rPr>
              <w:rFonts w:cs="Calibri"/>
              <w:szCs w:val="26"/>
            </w:rPr>
            <w:t>-GSC</w:t>
          </w:r>
          <w:r w:rsidR="008B3055">
            <w:rPr>
              <w:rFonts w:cs="Calibri"/>
              <w:szCs w:val="26"/>
            </w:rPr>
            <w:t xml:space="preserve"> de Guyane   </w:t>
          </w:r>
        </w:sdtContent>
      </w:sdt>
    </w:p>
    <w:p w:rsidR="00140176" w:rsidRPr="00C27AC7" w:rsidRDefault="00140176" w:rsidP="00140176">
      <w:pPr>
        <w:tabs>
          <w:tab w:val="left" w:pos="426"/>
          <w:tab w:val="left" w:pos="851"/>
        </w:tabs>
        <w:jc w:val="both"/>
        <w:rPr>
          <w:rFonts w:asciiTheme="minorHAnsi" w:hAnsiTheme="minorHAnsi" w:cstheme="minorHAnsi"/>
          <w:i/>
          <w:color w:val="548DD4"/>
          <w:szCs w:val="26"/>
        </w:rPr>
      </w:pP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8B3055">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8B3055">
            <w:rPr>
              <w:rFonts w:asciiTheme="minorHAnsi" w:hAnsiTheme="minorHAnsi" w:cstheme="minorHAnsi"/>
              <w:szCs w:val="26"/>
            </w:rPr>
            <w:t>70333000-4 Services de logement</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sdt>
      <w:sdtPr>
        <w:rPr>
          <w:rFonts w:asciiTheme="minorHAnsi" w:hAnsiTheme="minorHAnsi" w:cstheme="minorHAnsi"/>
          <w:szCs w:val="26"/>
        </w:rPr>
        <w:id w:val="-1366515916"/>
        <w:placeholder>
          <w:docPart w:val="583DC248211E45398710F1C32F8028EB"/>
        </w:placeholder>
        <w:text/>
      </w:sdtPr>
      <w:sdtEndPr/>
      <w:sdtContent>
        <w:p w:rsidR="001720F9" w:rsidRPr="00C27AC7" w:rsidRDefault="002A2400" w:rsidP="001720F9">
          <w:pPr>
            <w:tabs>
              <w:tab w:val="left" w:pos="426"/>
              <w:tab w:val="left" w:pos="851"/>
            </w:tabs>
            <w:spacing w:after="120"/>
            <w:jc w:val="both"/>
            <w:rPr>
              <w:rFonts w:asciiTheme="minorHAnsi" w:hAnsiTheme="minorHAnsi" w:cstheme="minorHAnsi"/>
              <w:szCs w:val="26"/>
            </w:rPr>
          </w:pPr>
          <w:r>
            <w:rPr>
              <w:rFonts w:asciiTheme="minorHAnsi" w:hAnsiTheme="minorHAnsi" w:cstheme="minorHAnsi"/>
              <w:szCs w:val="26"/>
            </w:rPr>
            <w:t>Lot</w:t>
          </w:r>
          <w:r w:rsidR="001720F9">
            <w:rPr>
              <w:rFonts w:asciiTheme="minorHAnsi" w:hAnsiTheme="minorHAnsi" w:cstheme="minorHAnsi"/>
              <w:szCs w:val="26"/>
            </w:rPr>
            <w:t xml:space="preserve"> n°</w:t>
          </w:r>
          <w:r>
            <w:rPr>
              <w:rFonts w:asciiTheme="minorHAnsi" w:hAnsiTheme="minorHAnsi" w:cstheme="minorHAnsi"/>
              <w:szCs w:val="26"/>
            </w:rPr>
            <w:t xml:space="preserve"> </w:t>
          </w:r>
          <w:r w:rsidR="001720F9">
            <w:rPr>
              <w:rFonts w:asciiTheme="minorHAnsi" w:hAnsiTheme="minorHAnsi" w:cstheme="minorHAnsi"/>
              <w:szCs w:val="26"/>
            </w:rPr>
            <w:t xml:space="preserve">2 : </w:t>
          </w:r>
          <w:r w:rsidR="001720F9" w:rsidRPr="008B3055">
            <w:rPr>
              <w:rFonts w:asciiTheme="minorHAnsi" w:hAnsiTheme="minorHAnsi" w:cstheme="minorHAnsi"/>
              <w:szCs w:val="26"/>
            </w:rPr>
            <w:t>Prestations de réalisation d'états des lieux (EDL) au profit des organismes soutenus par la DICOM</w:t>
          </w:r>
          <w:r w:rsidR="000F4DAF">
            <w:rPr>
              <w:rFonts w:asciiTheme="minorHAnsi" w:hAnsiTheme="minorHAnsi" w:cstheme="minorHAnsi"/>
              <w:szCs w:val="26"/>
            </w:rPr>
            <w:t>-GSC</w:t>
          </w:r>
          <w:r w:rsidR="001720F9" w:rsidRPr="008B3055">
            <w:rPr>
              <w:rFonts w:asciiTheme="minorHAnsi" w:hAnsiTheme="minorHAnsi" w:cstheme="minorHAnsi"/>
              <w:szCs w:val="26"/>
            </w:rPr>
            <w:t xml:space="preserve"> de Guyane situés dans les communes de l'Ouest Guyanais</w:t>
          </w:r>
          <w:r w:rsidR="00206325">
            <w:rPr>
              <w:rFonts w:asciiTheme="minorHAnsi" w:hAnsiTheme="minorHAnsi" w:cstheme="minorHAnsi"/>
              <w:szCs w:val="26"/>
            </w:rPr>
            <w:t>.</w:t>
          </w:r>
        </w:p>
      </w:sdtContent>
    </w:sdt>
    <w:p w:rsidR="00DF4B97" w:rsidRPr="00C27AC7" w:rsidRDefault="00DF4B97" w:rsidP="00DF4B97">
      <w:pPr>
        <w:tabs>
          <w:tab w:val="left" w:pos="426"/>
          <w:tab w:val="left" w:pos="851"/>
        </w:tabs>
        <w:spacing w:after="120"/>
        <w:jc w:val="both"/>
        <w:rPr>
          <w:rFonts w:asciiTheme="minorHAnsi" w:hAnsiTheme="minorHAnsi" w:cstheme="minorHAnsi"/>
          <w:szCs w:val="26"/>
        </w:rPr>
      </w:pPr>
    </w:p>
    <w:p w:rsidR="00140176" w:rsidRPr="00DF4B97" w:rsidRDefault="00140176" w:rsidP="00DF4B97">
      <w:pPr>
        <w:pStyle w:val="fcasegauche"/>
        <w:tabs>
          <w:tab w:val="left" w:pos="851"/>
        </w:tabs>
        <w:spacing w:after="0"/>
        <w:rPr>
          <w:rFonts w:asciiTheme="minorHAnsi" w:hAnsiTheme="minorHAnsi" w:cstheme="minorHAnsi"/>
          <w:szCs w:val="26"/>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C27AC7" w:rsidTr="00774EBC">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1"/>
                  <w14:checkedState w14:val="2612" w14:font="MS Gothic"/>
                  <w14:uncheckedState w14:val="2610" w14:font="MS Gothic"/>
                </w14:checkbox>
              </w:sdtPr>
              <w:sdtEndPr/>
              <w:sdtContent>
                <w:r w:rsidR="00774EBC">
                  <w:rPr>
                    <w:rFonts w:ascii="MS Gothic" w:eastAsia="MS Gothic" w:hAnsi="MS Gothic" w:cstheme="minorHAnsi" w:hint="eastAsia"/>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774EBC" w:rsidRDefault="00774EBC" w:rsidP="009F5EDA">
      <w:pPr>
        <w:tabs>
          <w:tab w:val="left" w:pos="851"/>
        </w:tabs>
        <w:spacing w:before="240"/>
        <w:jc w:val="both"/>
        <w:rPr>
          <w:rFonts w:asciiTheme="minorHAnsi" w:hAnsiTheme="minorHAnsi" w:cstheme="minorHAnsi"/>
          <w:szCs w:val="26"/>
        </w:rPr>
      </w:pPr>
    </w:p>
    <w:p w:rsidR="00774EBC" w:rsidRDefault="00774EBC" w:rsidP="009F5EDA">
      <w:pPr>
        <w:tabs>
          <w:tab w:val="left" w:pos="851"/>
        </w:tabs>
        <w:spacing w:before="240"/>
        <w:jc w:val="both"/>
        <w:rPr>
          <w:rFonts w:asciiTheme="minorHAnsi" w:hAnsiTheme="minorHAnsi" w:cstheme="minorHAnsi"/>
          <w:szCs w:val="26"/>
        </w:rPr>
      </w:pPr>
    </w:p>
    <w:p w:rsidR="009B1CD0" w:rsidRPr="00C27AC7" w:rsidRDefault="009B1CD0" w:rsidP="009F5EDA">
      <w:pPr>
        <w:tabs>
          <w:tab w:val="left" w:pos="851"/>
        </w:tabs>
        <w:spacing w:before="240"/>
        <w:jc w:val="both"/>
        <w:rPr>
          <w:rFonts w:asciiTheme="minorHAnsi" w:hAnsiTheme="minorHAnsi" w:cstheme="minorHAnsi"/>
          <w:szCs w:val="26"/>
        </w:rPr>
      </w:pPr>
      <w:r w:rsidRPr="00DF4B97">
        <w:rPr>
          <w:rFonts w:asciiTheme="minorHAnsi" w:hAnsiTheme="minorHAnsi" w:cstheme="minorHAnsi"/>
          <w:szCs w:val="26"/>
        </w:rPr>
        <w:lastRenderedPageBreak/>
        <w:t>Ap</w:t>
      </w:r>
      <w:r w:rsidR="00C5526F" w:rsidRPr="00DF4B97">
        <w:rPr>
          <w:rFonts w:asciiTheme="minorHAnsi" w:hAnsiTheme="minorHAnsi" w:cstheme="minorHAnsi"/>
          <w:szCs w:val="26"/>
        </w:rPr>
        <w:t xml:space="preserve">rès avoir pris connaissance de toutes les </w:t>
      </w:r>
      <w:r w:rsidRPr="00DF4B97">
        <w:rPr>
          <w:rFonts w:asciiTheme="minorHAnsi" w:hAnsiTheme="minorHAnsi" w:cstheme="minorHAnsi"/>
          <w:szCs w:val="26"/>
        </w:rPr>
        <w:t xml:space="preserve">pièces </w:t>
      </w:r>
      <w:r w:rsidR="00C5526F" w:rsidRPr="00DF4B97">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8B3055">
            <w:rPr>
              <w:rFonts w:cs="Calibri"/>
              <w:szCs w:val="26"/>
            </w:rPr>
            <w:t>2025-15</w:t>
          </w:r>
        </w:sdtContent>
      </w:sdt>
      <w:r w:rsidR="00C5526F" w:rsidRPr="00DF4B97">
        <w:rPr>
          <w:rFonts w:asciiTheme="minorHAnsi" w:hAnsiTheme="minorHAnsi" w:cstheme="minorHAnsi"/>
          <w:szCs w:val="26"/>
        </w:rPr>
        <w:t xml:space="preserve">  et </w:t>
      </w:r>
      <w:r w:rsidRPr="00DF4B97">
        <w:rPr>
          <w:rFonts w:asciiTheme="minorHAnsi" w:hAnsiTheme="minorHAnsi" w:cstheme="minorHAnsi"/>
          <w:szCs w:val="26"/>
        </w:rPr>
        <w:t>constitutives</w:t>
      </w:r>
      <w:r w:rsidR="00603870" w:rsidRPr="00DF4B97">
        <w:rPr>
          <w:rFonts w:asciiTheme="minorHAnsi" w:hAnsiTheme="minorHAnsi" w:cstheme="minorHAnsi"/>
          <w:szCs w:val="26"/>
        </w:rPr>
        <w:t xml:space="preserve"> </w:t>
      </w:r>
      <w:r w:rsidRPr="00DF4B97">
        <w:rPr>
          <w:rFonts w:asciiTheme="minorHAnsi" w:hAnsiTheme="minorHAnsi" w:cstheme="minorHAnsi"/>
          <w:szCs w:val="26"/>
        </w:rPr>
        <w:t xml:space="preserve">du marché </w:t>
      </w:r>
      <w:r w:rsidR="00FE48C9" w:rsidRPr="00DF4B97">
        <w:rPr>
          <w:rFonts w:asciiTheme="minorHAnsi" w:hAnsiTheme="minorHAnsi" w:cstheme="minorHAnsi"/>
          <w:szCs w:val="26"/>
        </w:rPr>
        <w:t>public</w:t>
      </w:r>
      <w:r w:rsidR="00C5526F" w:rsidRPr="00DF4B97">
        <w:rPr>
          <w:rFonts w:asciiTheme="minorHAnsi" w:hAnsiTheme="minorHAnsi" w:cstheme="minorHAnsi"/>
          <w:szCs w:val="26"/>
        </w:rPr>
        <w:t xml:space="preserve"> </w:t>
      </w:r>
      <w:r w:rsidR="003543CF" w:rsidRPr="00DF4B97">
        <w:rPr>
          <w:rFonts w:asciiTheme="minorHAnsi" w:hAnsiTheme="minorHAnsi" w:cstheme="minorHAnsi"/>
          <w:szCs w:val="26"/>
        </w:rPr>
        <w:t>;</w:t>
      </w:r>
    </w:p>
    <w:p w:rsidR="007146B6" w:rsidRDefault="007146B6" w:rsidP="009F5EDA">
      <w:pPr>
        <w:tabs>
          <w:tab w:val="left" w:pos="851"/>
        </w:tabs>
        <w:jc w:val="both"/>
        <w:rPr>
          <w:rFonts w:asciiTheme="minorHAnsi" w:hAnsiTheme="minorHAnsi" w:cstheme="minorHAnsi"/>
          <w:szCs w:val="26"/>
        </w:rPr>
      </w:pP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20632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206325"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206325"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206325"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20632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20632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20632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206325"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B21DE7" w:rsidRDefault="0043437A" w:rsidP="00A60E41">
      <w:pPr>
        <w:keepNext/>
        <w:jc w:val="both"/>
        <w:rPr>
          <w:rFonts w:asciiTheme="minorHAnsi" w:hAnsiTheme="minorHAnsi" w:cstheme="minorHAnsi"/>
          <w:i/>
          <w:color w:val="2E74B5" w:themeColor="accent1" w:themeShade="BF"/>
          <w:szCs w:val="26"/>
          <w:highlight w:val="yellow"/>
        </w:rPr>
      </w:pPr>
    </w:p>
    <w:p w:rsidR="00B21DE7" w:rsidRPr="00A3454F" w:rsidRDefault="00B21DE7" w:rsidP="00A60E41">
      <w:pPr>
        <w:keepNext/>
        <w:jc w:val="both"/>
        <w:rPr>
          <w:rFonts w:asciiTheme="minorHAnsi" w:hAnsiTheme="minorHAnsi" w:cstheme="minorHAnsi"/>
          <w:szCs w:val="26"/>
        </w:rPr>
      </w:pPr>
      <w:r w:rsidRPr="00A3454F">
        <w:rPr>
          <w:rFonts w:asciiTheme="minorHAnsi" w:hAnsiTheme="minorHAnsi" w:cstheme="minorHAnsi"/>
          <w:szCs w:val="26"/>
        </w:rPr>
        <w:t>Sans objet</w:t>
      </w:r>
    </w:p>
    <w:p w:rsidR="00B21DE7" w:rsidRPr="00B21DE7" w:rsidRDefault="00B21DE7" w:rsidP="00A60E41">
      <w:pPr>
        <w:keepNext/>
        <w:jc w:val="both"/>
        <w:rPr>
          <w:rFonts w:asciiTheme="minorHAnsi" w:hAnsiTheme="minorHAnsi" w:cstheme="minorHAnsi"/>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lastRenderedPageBreak/>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3C131C" w:rsidRPr="00E106FE" w:rsidRDefault="003C131C" w:rsidP="00C14092">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653420">
        <w:rPr>
          <w:rFonts w:asciiTheme="minorHAnsi" w:hAnsiTheme="minorHAnsi" w:cstheme="minorHAnsi"/>
          <w:szCs w:val="26"/>
        </w:rPr>
        <w:t xml:space="preserve">ainsi que </w:t>
      </w:r>
      <w:r w:rsidRPr="00E106FE">
        <w:rPr>
          <w:rFonts w:asciiTheme="minorHAnsi" w:hAnsiTheme="minorHAnsi" w:cstheme="minorHAnsi"/>
          <w:szCs w:val="26"/>
        </w:rPr>
        <w:t xml:space="preserve">la date de début d’exécution </w:t>
      </w:r>
      <w:r w:rsidR="00653420">
        <w:rPr>
          <w:rFonts w:asciiTheme="minorHAnsi" w:hAnsiTheme="minorHAnsi" w:cstheme="minorHAnsi"/>
          <w:szCs w:val="26"/>
        </w:rPr>
        <w:t xml:space="preserve">sont celles indiquées à </w:t>
      </w:r>
      <w:r w:rsidR="00653420" w:rsidRPr="00A3454F">
        <w:rPr>
          <w:rFonts w:asciiTheme="minorHAnsi" w:hAnsiTheme="minorHAnsi" w:cstheme="minorHAnsi"/>
          <w:szCs w:val="26"/>
        </w:rPr>
        <w:t>l’article</w:t>
      </w:r>
      <w:r w:rsidRPr="00A3454F">
        <w:rPr>
          <w:rFonts w:asciiTheme="minorHAnsi" w:hAnsiTheme="minorHAnsi" w:cstheme="minorHAnsi"/>
          <w:szCs w:val="26"/>
        </w:rPr>
        <w:t xml:space="preserve"> 2.3.3 du CCP </w:t>
      </w:r>
      <w:r w:rsidR="00AB1438" w:rsidRPr="00A3454F">
        <w:rPr>
          <w:rFonts w:asciiTheme="minorHAnsi" w:hAnsiTheme="minorHAnsi" w:cstheme="minorHAnsi"/>
          <w:szCs w:val="26"/>
        </w:rPr>
        <w:t>n°</w:t>
      </w:r>
      <w:r w:rsidR="00A3454F" w:rsidRPr="00A3454F">
        <w:rPr>
          <w:rFonts w:asciiTheme="minorHAnsi" w:hAnsiTheme="minorHAnsi" w:cstheme="minorHAnsi"/>
          <w:szCs w:val="26"/>
        </w:rPr>
        <w:t>2025</w:t>
      </w:r>
      <w:r w:rsidRPr="00A3454F">
        <w:rPr>
          <w:rFonts w:asciiTheme="minorHAnsi" w:hAnsiTheme="minorHAnsi" w:cstheme="minorHAnsi"/>
          <w:szCs w:val="26"/>
        </w:rPr>
        <w:t>-</w:t>
      </w:r>
      <w:r w:rsidR="00A3454F" w:rsidRPr="00A3454F">
        <w:rPr>
          <w:rFonts w:asciiTheme="minorHAnsi" w:hAnsiTheme="minorHAnsi" w:cstheme="minorHAnsi"/>
          <w:szCs w:val="26"/>
        </w:rPr>
        <w:t>15</w:t>
      </w:r>
      <w:r w:rsidRPr="00A3454F">
        <w:rPr>
          <w:rFonts w:asciiTheme="minorHAnsi" w:hAnsiTheme="minorHAnsi" w:cstheme="minorHAnsi"/>
          <w:szCs w:val="26"/>
        </w:rPr>
        <w:t>.</w:t>
      </w:r>
    </w:p>
    <w:p w:rsidR="003C131C" w:rsidRPr="00C27AC7" w:rsidRDefault="003C131C" w:rsidP="003C131C">
      <w:pPr>
        <w:pStyle w:val="fcasegauche"/>
        <w:tabs>
          <w:tab w:val="left" w:pos="426"/>
          <w:tab w:val="left" w:pos="851"/>
        </w:tabs>
        <w:spacing w:after="0"/>
        <w:ind w:left="0" w:firstLine="0"/>
        <w:jc w:val="left"/>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206325"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206325"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206325"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lastRenderedPageBreak/>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206325"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206325"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206325"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206325"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C27AC7"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653420" w:rsidP="00117BE6">
      <w:pPr>
        <w:keepNext/>
        <w:rPr>
          <w:rFonts w:asciiTheme="minorHAnsi" w:hAnsiTheme="minorHAnsi" w:cstheme="minorHAnsi"/>
          <w:szCs w:val="26"/>
        </w:rPr>
      </w:pPr>
      <w:r>
        <w:rPr>
          <w:rFonts w:asciiTheme="minorHAnsi" w:hAnsiTheme="minorHAnsi" w:cstheme="minorHAnsi"/>
          <w:szCs w:val="26"/>
        </w:rPr>
        <w:t>Ministère des Armées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w:t>
      </w:r>
      <w:r w:rsidR="00FC2AED">
        <w:rPr>
          <w:rFonts w:asciiTheme="minorHAnsi" w:hAnsiTheme="minorHAnsi" w:cstheme="minorHAnsi"/>
          <w:szCs w:val="26"/>
        </w:rPr>
        <w:t>et</w:t>
      </w:r>
      <w:r w:rsidRPr="000A71A9">
        <w:rPr>
          <w:rFonts w:asciiTheme="minorHAnsi" w:hAnsiTheme="minorHAnsi" w:cstheme="minorHAnsi"/>
          <w:szCs w:val="26"/>
        </w:rPr>
        <w:t xml:space="preserv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lastRenderedPageBreak/>
        <w:t xml:space="preserve">Groupement de soutien </w:t>
      </w:r>
      <w:r w:rsidR="00DD0D3F">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 xml:space="preserve">Téléphone : 05 94 39 59 </w:t>
      </w:r>
      <w:r w:rsidR="009D65FF">
        <w:rPr>
          <w:rFonts w:asciiTheme="minorHAnsi" w:hAnsiTheme="minorHAnsi" w:cstheme="minorHAnsi"/>
          <w:szCs w:val="26"/>
        </w:rPr>
        <w:t>52</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8B0C8E" w:rsidRPr="005303D7">
          <w:rPr>
            <w:rStyle w:val="Lienhypertexte"/>
            <w:rFonts w:cs="Univers"/>
          </w:rPr>
          <w:t>dicom-guf-smq.referent.fct@intradef.gouv.fr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302D2C" w:rsidRDefault="00302D2C" w:rsidP="00302D2C">
      <w:pPr>
        <w:tabs>
          <w:tab w:val="left" w:pos="2700"/>
        </w:tabs>
        <w:jc w:val="both"/>
        <w:rPr>
          <w:rFonts w:asciiTheme="minorHAnsi" w:hAnsiTheme="minorHAnsi" w:cstheme="minorHAnsi"/>
          <w:bCs/>
          <w:szCs w:val="26"/>
        </w:rPr>
      </w:pPr>
      <w:r w:rsidRPr="000146BC">
        <w:rPr>
          <w:rFonts w:asciiTheme="minorHAnsi" w:hAnsiTheme="minorHAnsi" w:cstheme="minorHAnsi"/>
          <w:bCs/>
          <w:szCs w:val="26"/>
        </w:rPr>
        <w:t>Monsieu</w:t>
      </w:r>
      <w:r>
        <w:rPr>
          <w:rFonts w:asciiTheme="minorHAnsi" w:hAnsiTheme="minorHAnsi" w:cstheme="minorHAnsi"/>
          <w:bCs/>
          <w:szCs w:val="26"/>
        </w:rPr>
        <w:t>r le commissaire en chef de 1</w:t>
      </w:r>
      <w:r w:rsidRPr="000146BC">
        <w:rPr>
          <w:rFonts w:asciiTheme="minorHAnsi" w:hAnsiTheme="minorHAnsi" w:cstheme="minorHAnsi"/>
          <w:bCs/>
          <w:szCs w:val="26"/>
          <w:vertAlign w:val="superscript"/>
        </w:rPr>
        <w:t>ère</w:t>
      </w:r>
      <w:r w:rsidRPr="000146BC">
        <w:rPr>
          <w:rFonts w:asciiTheme="minorHAnsi" w:hAnsiTheme="minorHAnsi" w:cstheme="minorHAnsi"/>
          <w:bCs/>
          <w:szCs w:val="26"/>
        </w:rPr>
        <w:t xml:space="preserve"> classe </w:t>
      </w:r>
      <w:r>
        <w:rPr>
          <w:rFonts w:asciiTheme="minorHAnsi" w:hAnsiTheme="minorHAnsi" w:cstheme="minorHAnsi"/>
          <w:bCs/>
          <w:szCs w:val="26"/>
        </w:rPr>
        <w:t>K</w:t>
      </w:r>
      <w:r w:rsidR="00D12D6F">
        <w:rPr>
          <w:rFonts w:asciiTheme="minorHAnsi" w:hAnsiTheme="minorHAnsi" w:cstheme="minorHAnsi"/>
          <w:bCs/>
          <w:szCs w:val="26"/>
        </w:rPr>
        <w:t>e</w:t>
      </w:r>
      <w:r>
        <w:rPr>
          <w:rFonts w:asciiTheme="minorHAnsi" w:hAnsiTheme="minorHAnsi" w:cstheme="minorHAnsi"/>
          <w:bCs/>
          <w:szCs w:val="26"/>
        </w:rPr>
        <w:t>vin RICHARD,</w:t>
      </w:r>
      <w:r w:rsidRPr="000146BC">
        <w:rPr>
          <w:rFonts w:asciiTheme="minorHAnsi" w:hAnsiTheme="minorHAnsi" w:cstheme="minorHAnsi"/>
          <w:bCs/>
          <w:szCs w:val="26"/>
        </w:rPr>
        <w:t xml:space="preserve"> </w:t>
      </w:r>
      <w:r>
        <w:rPr>
          <w:rFonts w:asciiTheme="minorHAnsi" w:hAnsiTheme="minorHAnsi" w:cstheme="minorHAnsi"/>
          <w:bCs/>
          <w:szCs w:val="26"/>
        </w:rPr>
        <w:t>d</w:t>
      </w:r>
      <w:r w:rsidRPr="004C3386">
        <w:rPr>
          <w:rFonts w:asciiTheme="minorHAnsi" w:hAnsiTheme="minorHAnsi" w:cstheme="minorHAnsi"/>
          <w:bCs/>
          <w:szCs w:val="26"/>
        </w:rPr>
        <w:t>irecteur du commissariat</w:t>
      </w:r>
      <w:r>
        <w:rPr>
          <w:rFonts w:asciiTheme="minorHAnsi" w:hAnsiTheme="minorHAnsi" w:cstheme="minorHAnsi"/>
          <w:bCs/>
          <w:szCs w:val="26"/>
        </w:rPr>
        <w:t xml:space="preserve"> d’outre-mer</w:t>
      </w:r>
      <w:r w:rsidRPr="004C3386">
        <w:rPr>
          <w:rFonts w:asciiTheme="minorHAnsi" w:hAnsiTheme="minorHAnsi" w:cstheme="minorHAnsi"/>
          <w:bCs/>
          <w:szCs w:val="26"/>
        </w:rPr>
        <w:t xml:space="preserve"> et chef du groupement de soutien </w:t>
      </w:r>
      <w:r>
        <w:rPr>
          <w:rFonts w:asciiTheme="minorHAnsi" w:hAnsiTheme="minorHAnsi" w:cstheme="minorHAnsi"/>
          <w:bCs/>
          <w:szCs w:val="26"/>
        </w:rPr>
        <w:t>commissariat</w:t>
      </w:r>
      <w:r w:rsidRPr="004C3386">
        <w:rPr>
          <w:rFonts w:asciiTheme="minorHAnsi" w:hAnsiTheme="minorHAnsi" w:cstheme="minorHAnsi"/>
          <w:bCs/>
          <w:szCs w:val="26"/>
        </w:rPr>
        <w:t xml:space="preserve"> de</w:t>
      </w:r>
      <w:r>
        <w:rPr>
          <w:rFonts w:asciiTheme="minorHAnsi" w:hAnsiTheme="minorHAnsi" w:cstheme="minorHAnsi"/>
          <w:bCs/>
          <w:szCs w:val="26"/>
        </w:rPr>
        <w:t>s forces armées en</w:t>
      </w:r>
      <w:r w:rsidRPr="004C3386">
        <w:rPr>
          <w:rFonts w:asciiTheme="minorHAnsi" w:hAnsiTheme="minorHAnsi" w:cstheme="minorHAnsi"/>
          <w:bCs/>
          <w:szCs w:val="26"/>
        </w:rPr>
        <w:t xml:space="preserve"> Guyane</w:t>
      </w:r>
      <w:r>
        <w:rPr>
          <w:rFonts w:asciiTheme="minorHAnsi" w:hAnsiTheme="minorHAnsi" w:cstheme="minorHAnsi"/>
          <w:bCs/>
          <w:szCs w:val="26"/>
        </w:rPr>
        <w:t xml:space="preserve"> à compter du 29 juillet 2025 (par décision n°1475/ARM/DCSCA/DIR/NP du 17/06/2025)</w:t>
      </w:r>
      <w:r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A3454F" w:rsidRDefault="00983A09" w:rsidP="00140176">
      <w:pPr>
        <w:keepNext/>
        <w:jc w:val="both"/>
        <w:rPr>
          <w:rFonts w:asciiTheme="minorHAnsi" w:hAnsiTheme="minorHAnsi" w:cstheme="minorHAnsi"/>
          <w:szCs w:val="26"/>
        </w:rPr>
      </w:pPr>
      <w:r w:rsidRPr="00A3454F">
        <w:rPr>
          <w:rFonts w:asciiTheme="minorHAnsi" w:hAnsiTheme="minorHAnsi" w:cstheme="minorHAnsi"/>
          <w:szCs w:val="26"/>
        </w:rPr>
        <w:t>Annexe 1 – T</w:t>
      </w:r>
      <w:r w:rsidR="00140176" w:rsidRPr="00A3454F">
        <w:rPr>
          <w:rFonts w:asciiTheme="minorHAnsi" w:hAnsiTheme="minorHAnsi" w:cstheme="minorHAnsi"/>
          <w:szCs w:val="26"/>
        </w:rPr>
        <w:t>ableau de prix</w:t>
      </w:r>
    </w:p>
    <w:p w:rsidR="00117BE6" w:rsidRPr="00A3454F" w:rsidRDefault="00117BE6" w:rsidP="00140176">
      <w:pPr>
        <w:keepNext/>
        <w:jc w:val="both"/>
        <w:rPr>
          <w:rFonts w:asciiTheme="minorHAnsi" w:hAnsiTheme="minorHAnsi" w:cstheme="minorHAnsi"/>
          <w:szCs w:val="26"/>
        </w:rPr>
      </w:pPr>
      <w:r w:rsidRPr="00A3454F">
        <w:rPr>
          <w:rFonts w:asciiTheme="minorHAnsi" w:hAnsiTheme="minorHAnsi" w:cstheme="minorHAnsi"/>
          <w:szCs w:val="26"/>
        </w:rPr>
        <w:t xml:space="preserve">Annexe </w:t>
      </w:r>
      <w:r w:rsidR="00983A09" w:rsidRPr="00A3454F">
        <w:rPr>
          <w:rFonts w:asciiTheme="minorHAnsi" w:hAnsiTheme="minorHAnsi" w:cstheme="minorHAnsi"/>
          <w:szCs w:val="26"/>
        </w:rPr>
        <w:t>2</w:t>
      </w:r>
      <w:r w:rsidRPr="00A3454F">
        <w:rPr>
          <w:rFonts w:asciiTheme="minorHAnsi" w:hAnsiTheme="minorHAnsi" w:cstheme="minorHAnsi"/>
          <w:szCs w:val="26"/>
        </w:rPr>
        <w:t xml:space="preserve"> –</w:t>
      </w:r>
      <w:r w:rsidR="00983A09" w:rsidRPr="00A3454F">
        <w:rPr>
          <w:rFonts w:asciiTheme="minorHAnsi" w:hAnsiTheme="minorHAnsi" w:cstheme="minorHAnsi"/>
          <w:szCs w:val="26"/>
        </w:rPr>
        <w:t xml:space="preserve"> Certificat de visite</w:t>
      </w:r>
    </w:p>
    <w:p w:rsidR="00140176" w:rsidRPr="00A3454F" w:rsidRDefault="00983A09" w:rsidP="00140176">
      <w:pPr>
        <w:keepNext/>
        <w:tabs>
          <w:tab w:val="left" w:pos="426"/>
        </w:tabs>
        <w:ind w:left="1236" w:hanging="1236"/>
        <w:jc w:val="both"/>
        <w:rPr>
          <w:rFonts w:asciiTheme="minorHAnsi" w:hAnsiTheme="minorHAnsi" w:cstheme="minorHAnsi"/>
          <w:szCs w:val="26"/>
        </w:rPr>
      </w:pPr>
      <w:r w:rsidRPr="00A3454F">
        <w:rPr>
          <w:rFonts w:asciiTheme="minorHAnsi" w:hAnsiTheme="minorHAnsi" w:cstheme="minorHAnsi"/>
          <w:szCs w:val="26"/>
        </w:rPr>
        <w:t>Annexe 3</w:t>
      </w:r>
      <w:r w:rsidR="00140176" w:rsidRPr="00A3454F">
        <w:rPr>
          <w:rFonts w:asciiTheme="minorHAnsi" w:hAnsiTheme="minorHAnsi" w:cstheme="minorHAnsi"/>
          <w:szCs w:val="26"/>
        </w:rPr>
        <w:t xml:space="preserve"> – </w:t>
      </w:r>
      <w:r w:rsidR="00BC7EB5" w:rsidRPr="00A3454F">
        <w:rPr>
          <w:rFonts w:asciiTheme="minorHAnsi" w:hAnsiTheme="minorHAnsi" w:cstheme="minorHAnsi"/>
          <w:szCs w:val="26"/>
        </w:rPr>
        <w:t>A</w:t>
      </w:r>
      <w:r w:rsidR="00140176" w:rsidRPr="00A3454F">
        <w:rPr>
          <w:rFonts w:asciiTheme="minorHAnsi" w:hAnsiTheme="minorHAnsi" w:cstheme="minorHAnsi"/>
          <w:szCs w:val="26"/>
        </w:rPr>
        <w:t>nnexe complémentaire contenant :</w:t>
      </w:r>
    </w:p>
    <w:p w:rsidR="00140176" w:rsidRPr="00A345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3454F">
        <w:rPr>
          <w:rFonts w:asciiTheme="minorHAnsi" w:hAnsiTheme="minorHAnsi" w:cstheme="minorHAnsi"/>
          <w:szCs w:val="26"/>
        </w:rPr>
        <w:t xml:space="preserve"> </w:t>
      </w:r>
      <w:proofErr w:type="gramStart"/>
      <w:r w:rsidRPr="00A3454F">
        <w:rPr>
          <w:rFonts w:asciiTheme="minorHAnsi" w:hAnsiTheme="minorHAnsi" w:cstheme="minorHAnsi"/>
          <w:szCs w:val="26"/>
        </w:rPr>
        <w:t>le</w:t>
      </w:r>
      <w:proofErr w:type="gramEnd"/>
      <w:r w:rsidRPr="00A3454F">
        <w:rPr>
          <w:rFonts w:asciiTheme="minorHAnsi" w:hAnsiTheme="minorHAnsi" w:cstheme="minorHAnsi"/>
          <w:szCs w:val="26"/>
        </w:rPr>
        <w:t xml:space="preserve"> numéro du marché public ; </w:t>
      </w:r>
    </w:p>
    <w:p w:rsidR="00140176" w:rsidRPr="00A345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3454F">
        <w:rPr>
          <w:rFonts w:asciiTheme="minorHAnsi" w:hAnsiTheme="minorHAnsi" w:cstheme="minorHAnsi"/>
          <w:szCs w:val="26"/>
        </w:rPr>
        <w:t xml:space="preserve"> </w:t>
      </w:r>
      <w:proofErr w:type="gramStart"/>
      <w:r w:rsidRPr="00A3454F">
        <w:rPr>
          <w:rFonts w:asciiTheme="minorHAnsi" w:hAnsiTheme="minorHAnsi" w:cstheme="minorHAnsi"/>
          <w:szCs w:val="26"/>
        </w:rPr>
        <w:t>le</w:t>
      </w:r>
      <w:proofErr w:type="gramEnd"/>
      <w:r w:rsidR="003C131C" w:rsidRPr="00A3454F">
        <w:rPr>
          <w:rFonts w:asciiTheme="minorHAnsi" w:hAnsiTheme="minorHAnsi" w:cstheme="minorHAnsi"/>
          <w:szCs w:val="26"/>
        </w:rPr>
        <w:t xml:space="preserve"> numéro d’engagement juridique ;</w:t>
      </w:r>
    </w:p>
    <w:p w:rsidR="003C131C" w:rsidRPr="003C131C" w:rsidRDefault="003C131C" w:rsidP="003C131C">
      <w:pPr>
        <w:tabs>
          <w:tab w:val="left" w:pos="851"/>
        </w:tabs>
        <w:rPr>
          <w:rFonts w:asciiTheme="minorHAnsi" w:hAnsiTheme="minorHAnsi" w:cstheme="minorHAnsi"/>
          <w:szCs w:val="26"/>
        </w:rPr>
      </w:pPr>
      <w:r w:rsidRPr="00A3454F">
        <w:rPr>
          <w:rFonts w:asciiTheme="minorHAnsi" w:hAnsiTheme="minorHAnsi" w:cstheme="minorHAnsi"/>
          <w:szCs w:val="26"/>
        </w:rPr>
        <w:t xml:space="preserve">Annexe 4 – </w:t>
      </w:r>
      <w:r w:rsidR="00BC7EB5" w:rsidRPr="00A3454F">
        <w:rPr>
          <w:rFonts w:asciiTheme="minorHAnsi" w:hAnsiTheme="minorHAnsi" w:cstheme="minorHAnsi"/>
          <w:szCs w:val="26"/>
        </w:rPr>
        <w:t>E</w:t>
      </w:r>
      <w:r w:rsidRPr="00A3454F">
        <w:rPr>
          <w:rFonts w:asciiTheme="minorHAnsi" w:hAnsiTheme="minorHAnsi" w:cstheme="minorHAnsi"/>
          <w:szCs w:val="26"/>
        </w:rPr>
        <w:t>ngagement d’insertion sociale, le cas échéant (facultatif).</w:t>
      </w:r>
      <w:r w:rsidRPr="003C131C">
        <w:rPr>
          <w:rFonts w:asciiTheme="minorHAnsi" w:hAnsiTheme="minorHAnsi" w:cstheme="minorHAnsi"/>
          <w:szCs w:val="26"/>
        </w:rPr>
        <w:t> </w:t>
      </w:r>
    </w:p>
    <w:p w:rsidR="003C131C" w:rsidRPr="00C27AC7" w:rsidRDefault="003C131C" w:rsidP="003C131C">
      <w:pPr>
        <w:keepNext/>
        <w:tabs>
          <w:tab w:val="left" w:pos="426"/>
        </w:tabs>
        <w:suppressAutoHyphens w:val="0"/>
        <w:jc w:val="both"/>
        <w:rPr>
          <w:rFonts w:asciiTheme="minorHAnsi" w:hAnsiTheme="minorHAnsi" w:cstheme="minorHAnsi"/>
          <w:szCs w:val="26"/>
          <w:highlight w:val="yellow"/>
        </w:rPr>
      </w:pP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206325">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206325">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904BD"/>
    <w:rsid w:val="000A2E05"/>
    <w:rsid w:val="000A55BC"/>
    <w:rsid w:val="000B0361"/>
    <w:rsid w:val="000C2576"/>
    <w:rsid w:val="000D4679"/>
    <w:rsid w:val="000E0020"/>
    <w:rsid w:val="000E298C"/>
    <w:rsid w:val="000E7324"/>
    <w:rsid w:val="000F4DAF"/>
    <w:rsid w:val="00117BE6"/>
    <w:rsid w:val="0012196D"/>
    <w:rsid w:val="00122A3F"/>
    <w:rsid w:val="001240BE"/>
    <w:rsid w:val="001266B8"/>
    <w:rsid w:val="00130A1C"/>
    <w:rsid w:val="00140176"/>
    <w:rsid w:val="00143F6D"/>
    <w:rsid w:val="00163605"/>
    <w:rsid w:val="00166B56"/>
    <w:rsid w:val="00170589"/>
    <w:rsid w:val="001720F9"/>
    <w:rsid w:val="00174505"/>
    <w:rsid w:val="001A7A04"/>
    <w:rsid w:val="001C40C0"/>
    <w:rsid w:val="001C733C"/>
    <w:rsid w:val="00206325"/>
    <w:rsid w:val="0020740B"/>
    <w:rsid w:val="0021527A"/>
    <w:rsid w:val="0021797C"/>
    <w:rsid w:val="002208AD"/>
    <w:rsid w:val="002239FC"/>
    <w:rsid w:val="00225A1A"/>
    <w:rsid w:val="00237492"/>
    <w:rsid w:val="00237E7A"/>
    <w:rsid w:val="002458E2"/>
    <w:rsid w:val="00254BB6"/>
    <w:rsid w:val="00276EE0"/>
    <w:rsid w:val="002904AF"/>
    <w:rsid w:val="00293B39"/>
    <w:rsid w:val="002A00AB"/>
    <w:rsid w:val="002A2400"/>
    <w:rsid w:val="002B056D"/>
    <w:rsid w:val="002B6533"/>
    <w:rsid w:val="002C2CA3"/>
    <w:rsid w:val="002C4B3E"/>
    <w:rsid w:val="002C79D6"/>
    <w:rsid w:val="002E56C1"/>
    <w:rsid w:val="002F7CA1"/>
    <w:rsid w:val="00302D2C"/>
    <w:rsid w:val="00322E63"/>
    <w:rsid w:val="00330117"/>
    <w:rsid w:val="00332B12"/>
    <w:rsid w:val="00334B6B"/>
    <w:rsid w:val="0033505D"/>
    <w:rsid w:val="00341963"/>
    <w:rsid w:val="003543CF"/>
    <w:rsid w:val="00354C04"/>
    <w:rsid w:val="00385442"/>
    <w:rsid w:val="00385E76"/>
    <w:rsid w:val="00395F74"/>
    <w:rsid w:val="00396CF2"/>
    <w:rsid w:val="00397B94"/>
    <w:rsid w:val="003A11D7"/>
    <w:rsid w:val="003A2518"/>
    <w:rsid w:val="003A4818"/>
    <w:rsid w:val="003A7270"/>
    <w:rsid w:val="003C131C"/>
    <w:rsid w:val="003D0ABE"/>
    <w:rsid w:val="004050FC"/>
    <w:rsid w:val="00423C13"/>
    <w:rsid w:val="00423E3F"/>
    <w:rsid w:val="0043437A"/>
    <w:rsid w:val="0043706E"/>
    <w:rsid w:val="004446F3"/>
    <w:rsid w:val="0044597F"/>
    <w:rsid w:val="00472C92"/>
    <w:rsid w:val="004823CB"/>
    <w:rsid w:val="00482710"/>
    <w:rsid w:val="00485B99"/>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17301"/>
    <w:rsid w:val="00621B2F"/>
    <w:rsid w:val="006319E5"/>
    <w:rsid w:val="0064560F"/>
    <w:rsid w:val="00653117"/>
    <w:rsid w:val="00653420"/>
    <w:rsid w:val="00654956"/>
    <w:rsid w:val="00660727"/>
    <w:rsid w:val="00665184"/>
    <w:rsid w:val="00675829"/>
    <w:rsid w:val="00694612"/>
    <w:rsid w:val="0069581A"/>
    <w:rsid w:val="006A07D4"/>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42FF"/>
    <w:rsid w:val="00730A78"/>
    <w:rsid w:val="00736840"/>
    <w:rsid w:val="00754CF5"/>
    <w:rsid w:val="00757151"/>
    <w:rsid w:val="007642F1"/>
    <w:rsid w:val="00773F1A"/>
    <w:rsid w:val="00774EBC"/>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34C6"/>
    <w:rsid w:val="0088680A"/>
    <w:rsid w:val="008B0C8E"/>
    <w:rsid w:val="008B2A38"/>
    <w:rsid w:val="008B3055"/>
    <w:rsid w:val="008B715D"/>
    <w:rsid w:val="008C4F35"/>
    <w:rsid w:val="008D5C36"/>
    <w:rsid w:val="008D6530"/>
    <w:rsid w:val="008E0D7C"/>
    <w:rsid w:val="008E59BB"/>
    <w:rsid w:val="008F6D6C"/>
    <w:rsid w:val="00921272"/>
    <w:rsid w:val="00930A5C"/>
    <w:rsid w:val="00934503"/>
    <w:rsid w:val="00966825"/>
    <w:rsid w:val="00972598"/>
    <w:rsid w:val="0098026F"/>
    <w:rsid w:val="00983A09"/>
    <w:rsid w:val="00983FF3"/>
    <w:rsid w:val="009A3F66"/>
    <w:rsid w:val="009B1CD0"/>
    <w:rsid w:val="009B45B9"/>
    <w:rsid w:val="009C4738"/>
    <w:rsid w:val="009C4DCF"/>
    <w:rsid w:val="009D65FF"/>
    <w:rsid w:val="009D661E"/>
    <w:rsid w:val="009D7666"/>
    <w:rsid w:val="009F5EDA"/>
    <w:rsid w:val="00A01CFC"/>
    <w:rsid w:val="00A304B8"/>
    <w:rsid w:val="00A3454F"/>
    <w:rsid w:val="00A34D04"/>
    <w:rsid w:val="00A60E41"/>
    <w:rsid w:val="00A67484"/>
    <w:rsid w:val="00A83B56"/>
    <w:rsid w:val="00A92C0A"/>
    <w:rsid w:val="00AA1EDE"/>
    <w:rsid w:val="00AB1438"/>
    <w:rsid w:val="00AD6E73"/>
    <w:rsid w:val="00AE5761"/>
    <w:rsid w:val="00AE7831"/>
    <w:rsid w:val="00AF335D"/>
    <w:rsid w:val="00B02608"/>
    <w:rsid w:val="00B0289C"/>
    <w:rsid w:val="00B054DA"/>
    <w:rsid w:val="00B21DE7"/>
    <w:rsid w:val="00B63C60"/>
    <w:rsid w:val="00B87564"/>
    <w:rsid w:val="00B96984"/>
    <w:rsid w:val="00B97050"/>
    <w:rsid w:val="00BA44E5"/>
    <w:rsid w:val="00BB0391"/>
    <w:rsid w:val="00BB7FAE"/>
    <w:rsid w:val="00BC2AF0"/>
    <w:rsid w:val="00BC7EB5"/>
    <w:rsid w:val="00BD767E"/>
    <w:rsid w:val="00BD7D75"/>
    <w:rsid w:val="00BE6078"/>
    <w:rsid w:val="00BF33C1"/>
    <w:rsid w:val="00C14092"/>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7488"/>
    <w:rsid w:val="00D029A3"/>
    <w:rsid w:val="00D0630A"/>
    <w:rsid w:val="00D11146"/>
    <w:rsid w:val="00D12D6F"/>
    <w:rsid w:val="00D22782"/>
    <w:rsid w:val="00D26AD2"/>
    <w:rsid w:val="00D337D7"/>
    <w:rsid w:val="00D412FD"/>
    <w:rsid w:val="00D46BC7"/>
    <w:rsid w:val="00D47782"/>
    <w:rsid w:val="00D47EB2"/>
    <w:rsid w:val="00D50203"/>
    <w:rsid w:val="00D5169B"/>
    <w:rsid w:val="00D55879"/>
    <w:rsid w:val="00D55B75"/>
    <w:rsid w:val="00D80A4F"/>
    <w:rsid w:val="00D90A00"/>
    <w:rsid w:val="00D97687"/>
    <w:rsid w:val="00DC1CEE"/>
    <w:rsid w:val="00DD0D3F"/>
    <w:rsid w:val="00DF1AA5"/>
    <w:rsid w:val="00DF4B97"/>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23584"/>
    <w:rsid w:val="00F56D21"/>
    <w:rsid w:val="00F648C3"/>
    <w:rsid w:val="00F70CC8"/>
    <w:rsid w:val="00F7181E"/>
    <w:rsid w:val="00F92811"/>
    <w:rsid w:val="00FB031B"/>
    <w:rsid w:val="00FB1079"/>
    <w:rsid w:val="00FB4BFB"/>
    <w:rsid w:val="00FC2AED"/>
    <w:rsid w:val="00FC4E71"/>
    <w:rsid w:val="00FD0ECF"/>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4166CB7F"/>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q.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583DC248211E45398710F1C32F8028EB"/>
        <w:category>
          <w:name w:val="Général"/>
          <w:gallery w:val="placeholder"/>
        </w:category>
        <w:types>
          <w:type w:val="bbPlcHdr"/>
        </w:types>
        <w:behaviors>
          <w:behavior w:val="content"/>
        </w:behaviors>
        <w:guid w:val="{9E370DF8-FADC-46D3-9FB2-34249DE48E4D}"/>
      </w:docPartPr>
      <w:docPartBody>
        <w:p w:rsidR="004777ED" w:rsidRPr="00C27AC7" w:rsidRDefault="004777ED"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4777ED" w:rsidRPr="00C27AC7" w:rsidRDefault="004777ED" w:rsidP="004777ED">
          <w:pPr>
            <w:numPr>
              <w:ilvl w:val="0"/>
              <w:numId w:val="2"/>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4777ED" w:rsidRPr="00C27AC7" w:rsidRDefault="004777ED" w:rsidP="004777ED">
          <w:pPr>
            <w:numPr>
              <w:ilvl w:val="0"/>
              <w:numId w:val="2"/>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D430E4" w:rsidRDefault="004777ED" w:rsidP="004777ED">
          <w:pPr>
            <w:pStyle w:val="583DC248211E45398710F1C32F8028EB"/>
          </w:pPr>
          <w:r w:rsidRPr="00C27AC7">
            <w:rPr>
              <w:rFonts w:cstheme="minorHAnsi"/>
              <w:i/>
              <w:color w:val="548DD4"/>
              <w:szCs w:val="26"/>
              <w:highlight w:val="yellow"/>
              <w:u w:val="single"/>
            </w:rPr>
            <w:t>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1921AC"/>
    <w:rsid w:val="00346758"/>
    <w:rsid w:val="003750E7"/>
    <w:rsid w:val="003E1400"/>
    <w:rsid w:val="004777ED"/>
    <w:rsid w:val="0048391E"/>
    <w:rsid w:val="00533E77"/>
    <w:rsid w:val="005C1EC8"/>
    <w:rsid w:val="006E4CA6"/>
    <w:rsid w:val="00861425"/>
    <w:rsid w:val="00A021F2"/>
    <w:rsid w:val="00A3438B"/>
    <w:rsid w:val="00AF4E44"/>
    <w:rsid w:val="00B110D8"/>
    <w:rsid w:val="00B74B5C"/>
    <w:rsid w:val="00C06F9A"/>
    <w:rsid w:val="00D343C9"/>
    <w:rsid w:val="00D430E4"/>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5F467F202785491EB05759AD7635797A">
    <w:name w:val="5F467F202785491EB05759AD7635797A"/>
    <w:rsid w:val="00D343C9"/>
  </w:style>
  <w:style w:type="paragraph" w:customStyle="1" w:styleId="151155445B0E448F83529BA36A2BE84E">
    <w:name w:val="151155445B0E448F83529BA36A2BE84E"/>
    <w:rsid w:val="00D343C9"/>
  </w:style>
  <w:style w:type="paragraph" w:customStyle="1" w:styleId="3A66A37C8B6C484A9BB140F9EF239083">
    <w:name w:val="3A66A37C8B6C484A9BB140F9EF239083"/>
    <w:rsid w:val="00D343C9"/>
  </w:style>
  <w:style w:type="paragraph" w:customStyle="1" w:styleId="40BE4EBDEE7844A28D620EA853940803">
    <w:name w:val="40BE4EBDEE7844A28D620EA853940803"/>
    <w:rsid w:val="001921AC"/>
  </w:style>
  <w:style w:type="paragraph" w:customStyle="1" w:styleId="583DC248211E45398710F1C32F8028EB">
    <w:name w:val="583DC248211E45398710F1C32F8028EB"/>
    <w:rsid w:val="004777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D1380-E5DE-456B-BA7C-FB6853CF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124</TotalTime>
  <Pages>6</Pages>
  <Words>1267</Words>
  <Characters>6972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8223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ACHIRAFFI MARI Chadhouli MT</cp:lastModifiedBy>
  <cp:revision>8</cp:revision>
  <cp:lastPrinted>2016-11-04T12:53:00Z</cp:lastPrinted>
  <dcterms:created xsi:type="dcterms:W3CDTF">2025-01-08T13:15:00Z</dcterms:created>
  <dcterms:modified xsi:type="dcterms:W3CDTF">2025-10-14T09:48:00Z</dcterms:modified>
</cp:coreProperties>
</file>